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BEF8" w14:textId="77777777" w:rsidR="00452C4F" w:rsidRPr="003C10EC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 w:rsidRPr="003C10EC">
        <w:rPr>
          <w:b/>
          <w:bCs/>
          <w:sz w:val="22"/>
          <w:szCs w:val="22"/>
        </w:rPr>
        <w:t>ZESTAWIENIE PARAMETRÓW WYMAGANYCH</w:t>
      </w:r>
    </w:p>
    <w:p w14:paraId="7DB418FD" w14:textId="44857A8F" w:rsidR="00452C4F" w:rsidRPr="003C10EC" w:rsidRDefault="00D4529C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STERYLIZATOR PAROWY PIONOWY</w:t>
      </w:r>
    </w:p>
    <w:p w14:paraId="012FAD81" w14:textId="77777777" w:rsidR="00452C4F" w:rsidRPr="003C10EC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1D1FF0A0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sz w:val="24"/>
          <w:szCs w:val="24"/>
        </w:rPr>
        <w:t>Uwagi dotyczące prawidłowego wypełniania tabeli.</w:t>
      </w:r>
    </w:p>
    <w:p w14:paraId="6D5EFDE5" w14:textId="77777777" w:rsidR="00452C4F" w:rsidRPr="003C10EC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3C10EC">
        <w:rPr>
          <w:sz w:val="24"/>
          <w:szCs w:val="24"/>
        </w:rPr>
        <w:t>Zamawiający wymaga, aby w przypadku gdy w kolumnie „Wymagania Zamawiającego” jest:</w:t>
      </w:r>
    </w:p>
    <w:p w14:paraId="703F2260" w14:textId="77777777" w:rsidR="00452C4F" w:rsidRPr="003C10EC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3C10EC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 w:rsidRPr="003C10EC">
        <w:rPr>
          <w:kern w:val="1"/>
          <w:sz w:val="24"/>
          <w:szCs w:val="24"/>
          <w:lang w:eastAsia="hi-IN" w:bidi="hi-IN"/>
        </w:rPr>
        <w:t xml:space="preserve"> </w:t>
      </w:r>
      <w:r w:rsidRPr="003C10EC">
        <w:rPr>
          <w:kern w:val="1"/>
          <w:sz w:val="24"/>
          <w:szCs w:val="24"/>
          <w:lang w:eastAsia="hi-IN" w:bidi="hi-IN"/>
        </w:rPr>
        <w:t>z SIWZ.</w:t>
      </w:r>
    </w:p>
    <w:p w14:paraId="4116BFED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3C10EC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20CDB51A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</w:p>
    <w:p w14:paraId="0EA95D4C" w14:textId="77777777" w:rsidR="00452C4F" w:rsidRPr="003C10EC" w:rsidRDefault="009D6A99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3C10EC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3C10EC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3C10EC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3C10EC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126CDE97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</w:p>
    <w:p w14:paraId="75A4003F" w14:textId="77777777" w:rsidR="00452C4F" w:rsidRPr="003C10EC" w:rsidRDefault="00452C4F">
      <w:pPr>
        <w:rPr>
          <w:b/>
          <w:bCs/>
          <w:sz w:val="24"/>
          <w:szCs w:val="24"/>
        </w:rPr>
      </w:pPr>
      <w:r w:rsidRPr="003C10EC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3C10EC" w:rsidRPr="003C10EC" w14:paraId="47A21782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7656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A880D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22727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C123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C10EC" w:rsidRPr="003C10EC" w14:paraId="2572A52D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CAE1E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54609136" w14:textId="77777777" w:rsidR="00452C4F" w:rsidRPr="003C10EC" w:rsidRDefault="00452C4F">
            <w:pPr>
              <w:suppressAutoHyphens w:val="0"/>
              <w:rPr>
                <w:sz w:val="21"/>
                <w:szCs w:val="21"/>
              </w:rPr>
            </w:pPr>
            <w:r w:rsidRPr="003C10EC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F9611" w14:textId="62D9F3E4" w:rsidR="00452C4F" w:rsidRPr="003C10EC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Wykonawca zobowiązany jest dołączyć</w:t>
            </w:r>
            <w:r w:rsidRPr="003C10EC">
              <w:rPr>
                <w:b/>
                <w:bCs/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 xml:space="preserve">do oferty </w:t>
            </w:r>
            <w:r w:rsidRPr="003C10EC">
              <w:rPr>
                <w:b/>
                <w:bCs/>
                <w:sz w:val="22"/>
                <w:szCs w:val="22"/>
              </w:rPr>
              <w:t>dokumenty producenta</w:t>
            </w:r>
            <w:r w:rsidRPr="003C10EC">
              <w:rPr>
                <w:sz w:val="22"/>
                <w:szCs w:val="22"/>
              </w:rPr>
              <w:t>, potwierdzające oferowane parametry w zakresie wymagań minimalnych.</w:t>
            </w:r>
            <w:r w:rsidRPr="003C10EC">
              <w:rPr>
                <w:b/>
                <w:bCs/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CCEA9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03FB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3B9B4022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785E4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84DCC" w14:textId="77777777" w:rsidR="00452C4F" w:rsidRPr="003C10EC" w:rsidRDefault="00452C4F">
            <w:p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 dniu dostarczenia urządzenia Wykonawca przekaże:</w:t>
            </w:r>
          </w:p>
          <w:p w14:paraId="626D805F" w14:textId="1B672102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pełną dokumentację techniczną urządzenia </w:t>
            </w:r>
            <w:r w:rsidR="00D96F05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w języku producenta</w:t>
            </w:r>
            <w:r w:rsidR="004A08C8" w:rsidRPr="003C10EC">
              <w:rPr>
                <w:sz w:val="22"/>
                <w:szCs w:val="22"/>
              </w:rPr>
              <w:t>/</w:t>
            </w:r>
            <w:r w:rsidR="00A710B4" w:rsidRPr="003C10EC">
              <w:rPr>
                <w:sz w:val="22"/>
                <w:szCs w:val="22"/>
              </w:rPr>
              <w:t>angielskim</w:t>
            </w:r>
            <w:r w:rsidRPr="003C10EC">
              <w:rPr>
                <w:sz w:val="22"/>
                <w:szCs w:val="22"/>
              </w:rPr>
              <w:t xml:space="preserve"> wraz z jej polskim tłumacz</w:t>
            </w:r>
            <w:r w:rsidR="00420EC2" w:rsidRPr="003C10EC">
              <w:rPr>
                <w:sz w:val="22"/>
                <w:szCs w:val="22"/>
              </w:rPr>
              <w:t xml:space="preserve">eniem, w formie drukowanej </w:t>
            </w:r>
            <w:r w:rsidR="00D96F05">
              <w:rPr>
                <w:sz w:val="22"/>
                <w:szCs w:val="22"/>
              </w:rPr>
              <w:br/>
            </w:r>
            <w:r w:rsidR="00420EC2" w:rsidRPr="003C10EC">
              <w:rPr>
                <w:sz w:val="22"/>
                <w:szCs w:val="22"/>
              </w:rPr>
              <w:t>i elektronicznej, np.</w:t>
            </w:r>
            <w:r w:rsidRPr="003C10EC">
              <w:rPr>
                <w:sz w:val="22"/>
                <w:szCs w:val="22"/>
              </w:rPr>
              <w:t xml:space="preserve"> w formacie *.pdf lub *.</w:t>
            </w:r>
            <w:proofErr w:type="spellStart"/>
            <w:r w:rsidRPr="003C10EC">
              <w:rPr>
                <w:sz w:val="22"/>
                <w:szCs w:val="22"/>
              </w:rPr>
              <w:t>doc</w:t>
            </w:r>
            <w:proofErr w:type="spellEnd"/>
            <w:r w:rsidRPr="003C10EC">
              <w:rPr>
                <w:sz w:val="22"/>
                <w:szCs w:val="22"/>
              </w:rPr>
              <w:t>;</w:t>
            </w:r>
          </w:p>
          <w:p w14:paraId="1DE2A0B1" w14:textId="77777777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1A3B7A86" w14:textId="77777777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certyfikat CE na oferowane urządzenie.</w:t>
            </w:r>
          </w:p>
          <w:p w14:paraId="76D82072" w14:textId="77777777" w:rsidR="00452C4F" w:rsidRPr="003C10EC" w:rsidRDefault="00452C4F">
            <w:pPr>
              <w:jc w:val="both"/>
              <w:rPr>
                <w:sz w:val="22"/>
                <w:szCs w:val="22"/>
              </w:rPr>
            </w:pPr>
          </w:p>
          <w:p w14:paraId="5C61B757" w14:textId="77777777" w:rsidR="00452C4F" w:rsidRPr="003C10EC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35D3F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0F29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5F93748D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82095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6DD54" w14:textId="77777777" w:rsidR="00452C4F" w:rsidRPr="003C10EC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="00DB37E2" w:rsidRPr="003C10EC">
              <w:rPr>
                <w:b/>
                <w:bCs/>
                <w:sz w:val="22"/>
                <w:szCs w:val="22"/>
              </w:rPr>
              <w:t>12</w:t>
            </w:r>
            <w:r w:rsidRPr="003C10EC">
              <w:rPr>
                <w:b/>
                <w:bCs/>
                <w:sz w:val="22"/>
                <w:szCs w:val="22"/>
              </w:rPr>
              <w:t xml:space="preserve"> miesięcznej</w:t>
            </w:r>
            <w:r w:rsidRPr="003C10EC">
              <w:rPr>
                <w:sz w:val="22"/>
                <w:szCs w:val="22"/>
              </w:rPr>
              <w:t xml:space="preserve"> gwarancji liczonej od daty</w:t>
            </w:r>
            <w:r w:rsidR="00EA7D2A" w:rsidRPr="003C10EC">
              <w:rPr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>podpisania protokołu zdawczo-odbiorczego;</w:t>
            </w:r>
          </w:p>
          <w:p w14:paraId="7965BA40" w14:textId="77777777" w:rsidR="00452C4F" w:rsidRPr="003C10EC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7282E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3B28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5C80BD5D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B2B5A" w14:textId="77777777" w:rsidR="00452C4F" w:rsidRPr="003C10EC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Dostawa i</w:t>
            </w:r>
          </w:p>
          <w:p w14:paraId="76EAE546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uruchomienie</w:t>
            </w:r>
            <w:r w:rsidRPr="003C10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A9682" w14:textId="5E6A122E" w:rsidR="00452C4F" w:rsidRPr="003C10EC" w:rsidRDefault="00452C4F" w:rsidP="00E45BD0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Wykonawca musi dostarczyć, zainstalować, dostosować do istniejącej instalacji, uruchomić </w:t>
            </w:r>
            <w:r w:rsidR="00D96F05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i przetestować urządzeni</w:t>
            </w:r>
            <w:r w:rsidR="00E45BD0" w:rsidRPr="003C10EC">
              <w:rPr>
                <w:sz w:val="22"/>
                <w:szCs w:val="22"/>
              </w:rPr>
              <w:t>e</w:t>
            </w:r>
            <w:r w:rsidRPr="003C10EC">
              <w:rPr>
                <w:sz w:val="22"/>
                <w:szCs w:val="22"/>
              </w:rPr>
              <w:t xml:space="preserve"> oraz zademonstrować pełną sprawność dostarczon</w:t>
            </w:r>
            <w:r w:rsidR="00E45BD0" w:rsidRPr="003C10EC">
              <w:rPr>
                <w:sz w:val="22"/>
                <w:szCs w:val="22"/>
              </w:rPr>
              <w:t>ego urządzenia</w:t>
            </w:r>
            <w:r w:rsidRPr="003C10EC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CB83F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F326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6B9986BF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D7A57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E7B487B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8473C" w14:textId="77777777" w:rsidR="00A30BB6" w:rsidRPr="003C10EC" w:rsidRDefault="00452C4F" w:rsidP="00A30BB6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Autoryzo</w:t>
            </w:r>
            <w:r w:rsidR="00420EC2" w:rsidRPr="003C10EC">
              <w:rPr>
                <w:sz w:val="22"/>
                <w:szCs w:val="22"/>
              </w:rPr>
              <w:t>wany serwis z siedzibą w Polsce</w:t>
            </w:r>
            <w:r w:rsidR="00A30BB6" w:rsidRPr="003C10EC">
              <w:rPr>
                <w:sz w:val="22"/>
                <w:szCs w:val="22"/>
              </w:rPr>
              <w:t>;</w:t>
            </w:r>
          </w:p>
          <w:p w14:paraId="3EF1BD9C" w14:textId="77777777" w:rsidR="00A30BB6" w:rsidRPr="003C10EC" w:rsidRDefault="00452C4F" w:rsidP="00A30BB6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Serwis świadczony w siedzibie Zamawiającego;</w:t>
            </w:r>
          </w:p>
          <w:p w14:paraId="5B03EA67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Czas reakcji serwisu: nie dłuższy niż </w:t>
            </w:r>
            <w:r w:rsidR="00CC3402" w:rsidRPr="003C10EC">
              <w:rPr>
                <w:sz w:val="22"/>
                <w:szCs w:val="22"/>
              </w:rPr>
              <w:t>3 dni</w:t>
            </w:r>
            <w:r w:rsidRPr="003C10EC">
              <w:rPr>
                <w:sz w:val="22"/>
                <w:szCs w:val="22"/>
              </w:rPr>
              <w:t xml:space="preserve"> od momentu zgłoszenia awarii;</w:t>
            </w:r>
          </w:p>
          <w:p w14:paraId="40445E5D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Czas przystąpienia do naprawy w miejscu użytkowania sprzętu: nie dłuższy niż </w:t>
            </w:r>
            <w:r w:rsidR="00F6585D" w:rsidRPr="003C10EC">
              <w:rPr>
                <w:sz w:val="22"/>
                <w:szCs w:val="22"/>
              </w:rPr>
              <w:t>5</w:t>
            </w:r>
            <w:r w:rsidRPr="003C10EC">
              <w:rPr>
                <w:sz w:val="22"/>
                <w:szCs w:val="22"/>
              </w:rPr>
              <w:t xml:space="preserve"> dni robocze od momentu zgłoszenia awarii;</w:t>
            </w:r>
          </w:p>
          <w:p w14:paraId="19E4F3AC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 przypadku awarii urządzenia, wymagającej zamówienia części serwisowych, przywrócenie sprawności urządzenia nastąpi w ciągu maksymalnie </w:t>
            </w:r>
            <w:r w:rsidR="00CC3402" w:rsidRPr="003C10EC">
              <w:rPr>
                <w:sz w:val="22"/>
                <w:szCs w:val="22"/>
              </w:rPr>
              <w:t>21</w:t>
            </w:r>
            <w:r w:rsidRPr="003C10EC">
              <w:rPr>
                <w:sz w:val="22"/>
                <w:szCs w:val="22"/>
              </w:rPr>
              <w:t xml:space="preserve"> dni roboczych od momentu zgłoszenia awarii. Okres gwarancji ulega automatycznemu wydłużeniu o czas trwania naprawy;</w:t>
            </w:r>
          </w:p>
          <w:p w14:paraId="7F64D7CF" w14:textId="77777777" w:rsidR="00452C4F" w:rsidRPr="003C10EC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5AB82798" w14:textId="2648615A" w:rsidR="00452C4F" w:rsidRPr="003C10EC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Dodatkowo, wsparcie techniczne w oparciu </w:t>
            </w:r>
            <w:r w:rsidR="00D96F05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o telefon, e-mail;</w:t>
            </w:r>
          </w:p>
          <w:p w14:paraId="0A959E1F" w14:textId="0B192A06" w:rsidR="00252950" w:rsidRPr="003C10EC" w:rsidRDefault="00452C4F" w:rsidP="003C10EC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FD2F8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476A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694BDF4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33409" w14:textId="77777777" w:rsidR="00452C4F" w:rsidRPr="003C10EC" w:rsidRDefault="00452C4F">
            <w:pPr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Szkolenie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037C6" w14:textId="77777777" w:rsidR="00452C4F" w:rsidRPr="003C10EC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C10EC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01E8A689" w14:textId="77777777" w:rsidR="00452C4F" w:rsidRPr="003C10EC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10EC">
              <w:rPr>
                <w:rFonts w:ascii="Times New Roman" w:hAnsi="Times New Roman" w:cs="Times New Roman"/>
              </w:rPr>
              <w:t xml:space="preserve">Szkolenie obejmujące </w:t>
            </w:r>
            <w:r w:rsidR="00620596" w:rsidRPr="003C10EC">
              <w:rPr>
                <w:rFonts w:ascii="Times New Roman" w:hAnsi="Times New Roman" w:cs="Times New Roman"/>
              </w:rPr>
              <w:t xml:space="preserve">min. </w:t>
            </w:r>
            <w:r w:rsidRPr="003C10EC">
              <w:rPr>
                <w:rFonts w:ascii="Times New Roman" w:hAnsi="Times New Roman" w:cs="Times New Roman"/>
              </w:rPr>
              <w:t>2 os</w:t>
            </w:r>
            <w:r w:rsidR="00620596" w:rsidRPr="003C10EC">
              <w:rPr>
                <w:rFonts w:ascii="Times New Roman" w:hAnsi="Times New Roman" w:cs="Times New Roman"/>
              </w:rPr>
              <w:t>oby</w:t>
            </w:r>
            <w:r w:rsidRPr="003C10EC">
              <w:rPr>
                <w:rFonts w:ascii="Times New Roman" w:hAnsi="Times New Roman" w:cs="Times New Roman"/>
              </w:rPr>
              <w:t>.</w:t>
            </w:r>
          </w:p>
          <w:p w14:paraId="55499622" w14:textId="77777777" w:rsidR="00DB37E2" w:rsidRPr="003C10EC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Z obsługi sprzętu i oprogramowania;</w:t>
            </w:r>
          </w:p>
          <w:p w14:paraId="03117152" w14:textId="77777777" w:rsidR="00DB37E2" w:rsidRPr="003C10EC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Minimalny zakres szkolenia:</w:t>
            </w:r>
          </w:p>
          <w:p w14:paraId="4F350E89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bieżąca obsługa urządzenia;</w:t>
            </w:r>
          </w:p>
          <w:p w14:paraId="417B7D02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programowanie urządzenia;</w:t>
            </w:r>
          </w:p>
          <w:p w14:paraId="39777B09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konfiguracja parametrów pracy;</w:t>
            </w:r>
          </w:p>
          <w:p w14:paraId="37B7E2C9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konserwacja urządzenia;</w:t>
            </w:r>
          </w:p>
          <w:p w14:paraId="2483FCAF" w14:textId="77777777" w:rsidR="00252950" w:rsidRPr="003C10EC" w:rsidRDefault="00DB37E2" w:rsidP="00DB37E2">
            <w:pPr>
              <w:pStyle w:val="Akapitzlist1"/>
              <w:spacing w:after="0" w:line="100" w:lineRule="atLeast"/>
              <w:ind w:left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10EC">
              <w:rPr>
                <w:rFonts w:ascii="Times New Roman" w:hAnsi="Times New Roman" w:cs="Times New Roman"/>
              </w:rPr>
              <w:t>- rozpoznawanie awarii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179DF" w14:textId="77777777" w:rsidR="00452C4F" w:rsidRPr="003C10EC" w:rsidRDefault="00452C4F">
            <w:pPr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57F8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0F0C0844" w14:textId="77777777" w:rsidR="00B877B8" w:rsidRPr="003C10EC" w:rsidRDefault="00B877B8">
      <w:pPr>
        <w:rPr>
          <w:b/>
          <w:bCs/>
          <w:sz w:val="22"/>
          <w:szCs w:val="22"/>
        </w:rPr>
      </w:pPr>
    </w:p>
    <w:p w14:paraId="5BA5C236" w14:textId="77777777" w:rsidR="00452C4F" w:rsidRPr="003C10EC" w:rsidRDefault="00452C4F">
      <w:pPr>
        <w:rPr>
          <w:b/>
          <w:bCs/>
          <w:sz w:val="24"/>
          <w:szCs w:val="24"/>
        </w:rPr>
      </w:pPr>
      <w:r w:rsidRPr="003C10EC">
        <w:rPr>
          <w:b/>
          <w:bCs/>
          <w:sz w:val="24"/>
          <w:szCs w:val="24"/>
        </w:rPr>
        <w:t xml:space="preserve">Tabela 2. Wymagania </w:t>
      </w:r>
      <w:r w:rsidR="00644281" w:rsidRPr="003C10EC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3C10EC" w:rsidRPr="003C10EC" w14:paraId="3E3E927A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1188396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CCF89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3C10EC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27D88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</w:t>
            </w:r>
          </w:p>
          <w:p w14:paraId="2306A9AE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83D25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C10EC" w:rsidRPr="003C10EC" w14:paraId="6AF5ADCF" w14:textId="77777777" w:rsidTr="009E63F0">
        <w:trPr>
          <w:trHeight w:val="226"/>
        </w:trPr>
        <w:tc>
          <w:tcPr>
            <w:tcW w:w="16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5530F4" w14:textId="77777777" w:rsidR="00D86DF0" w:rsidRPr="003C10EC" w:rsidRDefault="00D86DF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C4404A9" w14:textId="1E9D2E34" w:rsidR="00D86DF0" w:rsidRPr="00D96F05" w:rsidRDefault="00D4529C" w:rsidP="00D96F05">
            <w:pPr>
              <w:suppressAutoHyphens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  <w:lang w:eastAsia="pl-PL"/>
              </w:rPr>
              <w:t>pojemność całkowita komory: 80-85 litrów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C9B3" w14:textId="77777777" w:rsidR="00D86DF0" w:rsidRPr="003C10EC" w:rsidRDefault="00D86DF0" w:rsidP="00836D33">
            <w:pPr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86B5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7E1C45F" w14:textId="77777777" w:rsidTr="003C10EC">
        <w:trPr>
          <w:trHeight w:val="277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9D927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F12258" w14:textId="7AC10E6A" w:rsidR="00D86DF0" w:rsidRPr="00D96F05" w:rsidRDefault="00D4529C" w:rsidP="00D96F05">
            <w:pPr>
              <w:suppressAutoHyphens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  <w:lang w:eastAsia="pl-PL"/>
              </w:rPr>
              <w:t>pojemność użytkowa komory: 80 litrów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F6741" w14:textId="77777777" w:rsidR="00D86DF0" w:rsidRPr="003C10EC" w:rsidRDefault="00D86DF0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07EC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878B69E" w14:textId="77777777" w:rsidTr="003C10EC">
        <w:trPr>
          <w:trHeight w:val="28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74FF9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E17E91" w14:textId="1A7E68F3" w:rsidR="00D86DF0" w:rsidRPr="00D96F05" w:rsidRDefault="00D4529C" w:rsidP="00D96F05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 w:rsidRPr="00D96F05">
              <w:rPr>
                <w:sz w:val="22"/>
                <w:szCs w:val="22"/>
                <w:lang w:eastAsia="pl-PL"/>
              </w:rPr>
              <w:t>wymiary komory sterylizacyjnej: f413x610 mm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150DA" w14:textId="77777777" w:rsidR="00D86DF0" w:rsidRPr="003C10EC" w:rsidRDefault="00D86DF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7C4E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32FDDF3" w14:textId="77777777" w:rsidTr="003C10EC">
        <w:trPr>
          <w:trHeight w:val="16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2B605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D05FA46" w14:textId="24580A21" w:rsidR="00D86DF0" w:rsidRPr="00D96F05" w:rsidRDefault="00D4529C" w:rsidP="00D96F05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 w:rsidRPr="00D96F05">
              <w:rPr>
                <w:sz w:val="22"/>
                <w:szCs w:val="22"/>
                <w:lang w:eastAsia="pl-PL"/>
              </w:rPr>
              <w:t xml:space="preserve">wymiary gabarytowe </w:t>
            </w:r>
            <w:proofErr w:type="spellStart"/>
            <w:r w:rsidRPr="00D96F05">
              <w:rPr>
                <w:sz w:val="22"/>
                <w:szCs w:val="22"/>
                <w:lang w:eastAsia="pl-PL"/>
              </w:rPr>
              <w:t>SxWxG</w:t>
            </w:r>
            <w:proofErr w:type="spellEnd"/>
            <w:r w:rsidRPr="00D96F05">
              <w:rPr>
                <w:sz w:val="22"/>
                <w:szCs w:val="22"/>
                <w:lang w:eastAsia="pl-PL"/>
              </w:rPr>
              <w:t>: 735x915x600 mm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53327" w14:textId="36891415" w:rsidR="00775CAD" w:rsidRPr="003C10EC" w:rsidRDefault="00D86DF0" w:rsidP="003C10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4585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12E7C70A" w14:textId="77777777" w:rsidTr="003C10EC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29CEE" w14:textId="77777777" w:rsidR="00D86DF0" w:rsidRPr="003C10EC" w:rsidRDefault="00D86DF0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36CFC65C" w14:textId="42ED1DCA" w:rsidR="00D324BF" w:rsidRPr="00D96F05" w:rsidRDefault="00D4529C" w:rsidP="00D96F05">
            <w:pPr>
              <w:suppressAutoHyphens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  <w:lang w:eastAsia="pl-PL"/>
              </w:rPr>
              <w:t>temperatura ekspozycji:  60-134°C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BF987F8" w14:textId="77777777" w:rsidR="00D86DF0" w:rsidRPr="003C10EC" w:rsidRDefault="00D86DF0" w:rsidP="003D73D8">
            <w:pPr>
              <w:jc w:val="center"/>
              <w:rPr>
                <w:b/>
                <w:bCs/>
              </w:rPr>
            </w:pPr>
            <w:r w:rsidRPr="003C10EC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2190D" w14:textId="77777777" w:rsidR="00D86DF0" w:rsidRPr="003C10EC" w:rsidRDefault="00D86DF0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6A2AC240" w14:textId="77777777" w:rsidTr="00DB4D7A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90C4" w14:textId="77777777" w:rsidR="00774563" w:rsidRPr="003C10EC" w:rsidRDefault="0077456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C7D89A3" w14:textId="5A8D0D44" w:rsidR="00774563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cylindryczna komora sterylizacyjna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63BA1" w14:textId="77777777" w:rsidR="00774563" w:rsidRPr="003C10EC" w:rsidRDefault="00774563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94CA" w14:textId="77777777" w:rsidR="00774563" w:rsidRPr="003C10EC" w:rsidRDefault="0077456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62231EC" w14:textId="77777777" w:rsidTr="00DB4D7A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B0C49" w14:textId="77777777" w:rsidR="00D86DF0" w:rsidRPr="003C10EC" w:rsidRDefault="00D86DF0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5F194E1" w14:textId="0719B6D4" w:rsidR="00496C77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sterowanie mikroprocesorowe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92DF1" w14:textId="77777777" w:rsidR="00D86DF0" w:rsidRPr="003C10EC" w:rsidRDefault="00D86DF0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44DA" w14:textId="77777777" w:rsidR="00D86DF0" w:rsidRPr="003C10EC" w:rsidRDefault="00D86DF0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50A5653" w14:textId="77777777" w:rsidTr="003C10EC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1CC3A" w14:textId="77777777" w:rsidR="00814D12" w:rsidRPr="003C10EC" w:rsidRDefault="00814D12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F2791FD" w14:textId="2EA33FF1" w:rsidR="00814D12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20 programów sterylizacji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88A39" w14:textId="77777777" w:rsidR="00814D12" w:rsidRPr="003C10EC" w:rsidRDefault="00496C77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9B87" w14:textId="77777777" w:rsidR="00814D12" w:rsidRPr="003C10EC" w:rsidRDefault="00814D12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4C13E5D4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F1205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730310" w14:textId="07743340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dodatkowy czujnik temperatury w komorze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94DF5" w14:textId="398D63F2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A557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09E4F470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4D435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0CDCE1E" w14:textId="37B879EB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automatyczne ryglowanie pokrywy z blokadą temperaturową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93F13" w14:textId="004000D4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7E24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680A570B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9727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3715137" w14:textId="7D203B0D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zamknięty obieg wody w systemie szybkiego chłodzenia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57E99" w14:textId="326C6430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B429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4A95243E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91189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362A4B6" w14:textId="5BC2930A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funkcja automatycznego czyszczenia wytwornicy pary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5C257" w14:textId="034C4E80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76D9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7380B1AC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23CBD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EA102B1" w14:textId="59358093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automatyczne unoszenie drzwi sterylizatora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10695" w14:textId="216C23D2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6A82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5DA1117B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F315F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3B5F6FB" w14:textId="27EACD46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kern w:val="36"/>
                <w:sz w:val="22"/>
                <w:szCs w:val="22"/>
                <w:lang w:eastAsia="pl-PL"/>
              </w:rPr>
              <w:t>system chłodzenia zrzutu kondensatu do wartości bezpiecznej dla instalacji kanalizacyjnej laboratorium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E37C" w14:textId="4CA70648" w:rsidR="00D4529C" w:rsidRPr="003C10EC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9E624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DFE5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208A347D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A8AD4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74CB9BC" w14:textId="41CB9016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</w:rPr>
              <w:t xml:space="preserve">system szybkiego chłodzenia, system suszenia próżniowego i podtrzymywaniem ciśnienia </w:t>
            </w:r>
            <w:r w:rsidR="00D96F05" w:rsidRPr="00D96F05">
              <w:rPr>
                <w:sz w:val="22"/>
                <w:szCs w:val="22"/>
              </w:rPr>
              <w:br/>
            </w:r>
            <w:r w:rsidRPr="00D96F05">
              <w:rPr>
                <w:sz w:val="22"/>
                <w:szCs w:val="22"/>
              </w:rPr>
              <w:t>w komorze przez sprężone powietrze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E4F84" w14:textId="6CE20051" w:rsidR="00D4529C" w:rsidRPr="009E6242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E082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5C48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2B40CE12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76685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B4CBAB" w14:textId="7118F38A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</w:rPr>
              <w:t>sprężarka cichobieżna bezolejowa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6204E" w14:textId="35331372" w:rsidR="00D4529C" w:rsidRPr="009E6242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E082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5197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45FB9C06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E34AE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E77E401" w14:textId="0C07A3B9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</w:rPr>
              <w:t>filtr powietrza wylotowego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2F0AE" w14:textId="037DC52C" w:rsidR="00D4529C" w:rsidRPr="009E6242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E082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EF7E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655D2760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110C1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5CA10B" w14:textId="26A2F403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</w:rPr>
              <w:t>wyposażony w zabudowaną drukarkę  oraz system do monitorowania, rejestracji i archiwizacji parametrów poszczególnych procesów sterylizacji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AF02D" w14:textId="0B01EAC6" w:rsidR="00D4529C" w:rsidRPr="009E6242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E082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A545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4529C" w:rsidRPr="003C10EC" w14:paraId="05C534A6" w14:textId="77777777" w:rsidTr="004B3A3F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6ACD4" w14:textId="77777777" w:rsidR="00D4529C" w:rsidRPr="003C10EC" w:rsidRDefault="00D4529C" w:rsidP="00D4529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2310D11" w14:textId="581C2D1C" w:rsidR="00D4529C" w:rsidRPr="00D96F05" w:rsidRDefault="00D4529C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F05">
              <w:rPr>
                <w:sz w:val="22"/>
                <w:szCs w:val="22"/>
              </w:rPr>
              <w:t>wyposażony dodatkowo w żuraw elektryczny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F2D06" w14:textId="639873D6" w:rsidR="00D4529C" w:rsidRPr="009E6242" w:rsidRDefault="00D4529C" w:rsidP="00D4529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E082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35F2" w14:textId="77777777" w:rsidR="00D4529C" w:rsidRPr="003C10EC" w:rsidRDefault="00D4529C" w:rsidP="00D4529C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E3210" w:rsidRPr="003C10EC" w14:paraId="0CD42A12" w14:textId="77777777" w:rsidTr="003C10EC">
        <w:trPr>
          <w:trHeight w:val="191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5E2E" w14:textId="77777777" w:rsidR="002E3210" w:rsidRPr="003C10EC" w:rsidRDefault="002E3210" w:rsidP="002E321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987827E" w14:textId="65B97017" w:rsidR="002E3210" w:rsidRPr="00D96F05" w:rsidRDefault="002E3210" w:rsidP="00D96F0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pl-PL"/>
              </w:rPr>
            </w:pPr>
            <w:r w:rsidRPr="00D96F05">
              <w:rPr>
                <w:sz w:val="22"/>
                <w:szCs w:val="22"/>
              </w:rPr>
              <w:t>odbój boczny SR. 10cm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A5F709" w14:textId="77777777" w:rsidR="002E3210" w:rsidRPr="003C10EC" w:rsidRDefault="002E3210" w:rsidP="002E321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F741" w14:textId="77777777" w:rsidR="002E3210" w:rsidRPr="003C10EC" w:rsidRDefault="002E3210" w:rsidP="002E321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205FE54F" w14:textId="77777777" w:rsidR="00452C4F" w:rsidRPr="003C10EC" w:rsidRDefault="00452C4F">
      <w:pPr>
        <w:rPr>
          <w:sz w:val="22"/>
          <w:szCs w:val="22"/>
        </w:rPr>
      </w:pPr>
    </w:p>
    <w:p w14:paraId="0D1D2D71" w14:textId="77777777" w:rsidR="00607C90" w:rsidRPr="003C10EC" w:rsidRDefault="00607C90" w:rsidP="002F2EEF">
      <w:pPr>
        <w:spacing w:line="100" w:lineRule="atLeast"/>
        <w:jc w:val="both"/>
      </w:pPr>
    </w:p>
    <w:p w14:paraId="3364ED5E" w14:textId="77777777" w:rsidR="00607C90" w:rsidRPr="003C10EC" w:rsidRDefault="00607C90" w:rsidP="00607C90">
      <w:pPr>
        <w:ind w:left="5548"/>
        <w:jc w:val="right"/>
        <w:rPr>
          <w:sz w:val="24"/>
          <w:szCs w:val="24"/>
        </w:rPr>
      </w:pPr>
    </w:p>
    <w:p w14:paraId="41F2F428" w14:textId="77777777" w:rsidR="00607C90" w:rsidRPr="003C10EC" w:rsidRDefault="00607C90" w:rsidP="00607C90">
      <w:pPr>
        <w:ind w:left="5548"/>
        <w:jc w:val="right"/>
      </w:pPr>
      <w:r w:rsidRPr="003C10EC">
        <w:rPr>
          <w:sz w:val="24"/>
          <w:szCs w:val="24"/>
        </w:rPr>
        <w:t>..........................................................</w:t>
      </w:r>
    </w:p>
    <w:p w14:paraId="208D8789" w14:textId="77777777" w:rsidR="00607C90" w:rsidRPr="003C10EC" w:rsidRDefault="00607C90" w:rsidP="00607C90">
      <w:pPr>
        <w:ind w:left="5529"/>
        <w:jc w:val="center"/>
      </w:pPr>
      <w:r w:rsidRPr="003C10EC">
        <w:t>(podpis i pieczątka upełnomocnionego</w:t>
      </w:r>
    </w:p>
    <w:p w14:paraId="709566E9" w14:textId="77777777" w:rsidR="00B67DAB" w:rsidRPr="003C10EC" w:rsidRDefault="00607C90" w:rsidP="00B03010">
      <w:pPr>
        <w:pStyle w:val="Tekstpodstawowywcity31"/>
        <w:tabs>
          <w:tab w:val="left" w:pos="142"/>
        </w:tabs>
        <w:ind w:left="5529" w:firstLine="0"/>
        <w:jc w:val="center"/>
      </w:pPr>
      <w:r w:rsidRPr="003C10EC">
        <w:rPr>
          <w:sz w:val="20"/>
        </w:rPr>
        <w:t>przedstawiciela Wykonawcy)</w:t>
      </w:r>
    </w:p>
    <w:p w14:paraId="2E99F82D" w14:textId="77777777" w:rsidR="00B67DAB" w:rsidRPr="003C10EC" w:rsidRDefault="00B67DAB" w:rsidP="002F2EEF">
      <w:pPr>
        <w:spacing w:line="100" w:lineRule="atLeast"/>
        <w:jc w:val="both"/>
      </w:pPr>
    </w:p>
    <w:p w14:paraId="63D28FD1" w14:textId="77777777" w:rsidR="00B67DAB" w:rsidRPr="003C10EC" w:rsidRDefault="00B67DAB" w:rsidP="00B67DAB">
      <w:pPr>
        <w:pStyle w:val="Default"/>
        <w:rPr>
          <w:color w:val="auto"/>
        </w:rPr>
      </w:pPr>
    </w:p>
    <w:sectPr w:rsidR="00B67DAB" w:rsidRPr="003C10EC" w:rsidSect="00293969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90E7" w14:textId="77777777" w:rsidR="00B2383C" w:rsidRDefault="00B2383C">
      <w:r>
        <w:separator/>
      </w:r>
    </w:p>
  </w:endnote>
  <w:endnote w:type="continuationSeparator" w:id="0">
    <w:p w14:paraId="5A6AAD98" w14:textId="77777777" w:rsidR="00B2383C" w:rsidRDefault="00B2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E6B2" w14:textId="77777777" w:rsidR="00B2383C" w:rsidRDefault="00B2383C">
      <w:r>
        <w:separator/>
      </w:r>
    </w:p>
  </w:footnote>
  <w:footnote w:type="continuationSeparator" w:id="0">
    <w:p w14:paraId="5890A370" w14:textId="77777777" w:rsidR="00B2383C" w:rsidRDefault="00B23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4B37" w14:textId="2CA8F800" w:rsidR="00AF2588" w:rsidRDefault="00AF2588">
    <w:pPr>
      <w:pStyle w:val="Nagwek"/>
    </w:pPr>
    <w:r>
      <w:t>EA-ZP.272.7.2021                                                                                                                                      Zał. nr 2.5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611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79"/>
        </w:tabs>
        <w:ind w:left="75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99"/>
        </w:tabs>
        <w:ind w:left="89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43"/>
        </w:tabs>
        <w:ind w:left="104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187"/>
        </w:tabs>
        <w:ind w:left="118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31"/>
        </w:tabs>
        <w:ind w:left="133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75"/>
        </w:tabs>
        <w:ind w:left="147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619"/>
        </w:tabs>
        <w:ind w:left="161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63"/>
        </w:tabs>
        <w:ind w:left="1763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34A88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77A59"/>
    <w:rsid w:val="000A0E60"/>
    <w:rsid w:val="000A73B3"/>
    <w:rsid w:val="000B0F4A"/>
    <w:rsid w:val="000B2598"/>
    <w:rsid w:val="000B4F0F"/>
    <w:rsid w:val="000C0C05"/>
    <w:rsid w:val="000C552F"/>
    <w:rsid w:val="000F1C88"/>
    <w:rsid w:val="00106A28"/>
    <w:rsid w:val="00133253"/>
    <w:rsid w:val="001406F4"/>
    <w:rsid w:val="0015651A"/>
    <w:rsid w:val="00172A86"/>
    <w:rsid w:val="0017433D"/>
    <w:rsid w:val="0018434E"/>
    <w:rsid w:val="00185242"/>
    <w:rsid w:val="00185D9F"/>
    <w:rsid w:val="001933D7"/>
    <w:rsid w:val="00193413"/>
    <w:rsid w:val="001A6C80"/>
    <w:rsid w:val="001A7C83"/>
    <w:rsid w:val="001B056C"/>
    <w:rsid w:val="001B74D9"/>
    <w:rsid w:val="001D1C6A"/>
    <w:rsid w:val="001D462F"/>
    <w:rsid w:val="001D4DDD"/>
    <w:rsid w:val="00211C67"/>
    <w:rsid w:val="002132CC"/>
    <w:rsid w:val="0021369C"/>
    <w:rsid w:val="00216129"/>
    <w:rsid w:val="002220EF"/>
    <w:rsid w:val="002222ED"/>
    <w:rsid w:val="00231C21"/>
    <w:rsid w:val="00232BCD"/>
    <w:rsid w:val="00237A63"/>
    <w:rsid w:val="00245898"/>
    <w:rsid w:val="00252950"/>
    <w:rsid w:val="0028140E"/>
    <w:rsid w:val="002904F5"/>
    <w:rsid w:val="00293969"/>
    <w:rsid w:val="002948C4"/>
    <w:rsid w:val="002A058B"/>
    <w:rsid w:val="002A0640"/>
    <w:rsid w:val="002A5761"/>
    <w:rsid w:val="002C509D"/>
    <w:rsid w:val="002E0272"/>
    <w:rsid w:val="002E24B1"/>
    <w:rsid w:val="002E3210"/>
    <w:rsid w:val="002E61B4"/>
    <w:rsid w:val="002F2EEF"/>
    <w:rsid w:val="00300EFC"/>
    <w:rsid w:val="003021E5"/>
    <w:rsid w:val="00305541"/>
    <w:rsid w:val="00320032"/>
    <w:rsid w:val="003644D5"/>
    <w:rsid w:val="003654CF"/>
    <w:rsid w:val="00366B91"/>
    <w:rsid w:val="00367900"/>
    <w:rsid w:val="00370BF9"/>
    <w:rsid w:val="00373F87"/>
    <w:rsid w:val="00395BDA"/>
    <w:rsid w:val="003C10EC"/>
    <w:rsid w:val="003D5587"/>
    <w:rsid w:val="003D73D8"/>
    <w:rsid w:val="003E3DAD"/>
    <w:rsid w:val="003F2730"/>
    <w:rsid w:val="004200AA"/>
    <w:rsid w:val="00420EC2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0351"/>
    <w:rsid w:val="00491684"/>
    <w:rsid w:val="00492036"/>
    <w:rsid w:val="00494CA3"/>
    <w:rsid w:val="00496C77"/>
    <w:rsid w:val="004A08C8"/>
    <w:rsid w:val="004A6F27"/>
    <w:rsid w:val="004B0150"/>
    <w:rsid w:val="004B473B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63379"/>
    <w:rsid w:val="00575732"/>
    <w:rsid w:val="00592352"/>
    <w:rsid w:val="0059373A"/>
    <w:rsid w:val="00594A12"/>
    <w:rsid w:val="005A2F97"/>
    <w:rsid w:val="005D23D0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237F2"/>
    <w:rsid w:val="0063189F"/>
    <w:rsid w:val="00631C6B"/>
    <w:rsid w:val="006337D0"/>
    <w:rsid w:val="00634F5B"/>
    <w:rsid w:val="00644281"/>
    <w:rsid w:val="00660E05"/>
    <w:rsid w:val="00661562"/>
    <w:rsid w:val="00665718"/>
    <w:rsid w:val="00665D10"/>
    <w:rsid w:val="006717E3"/>
    <w:rsid w:val="00677FA5"/>
    <w:rsid w:val="00683220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37A29"/>
    <w:rsid w:val="007469AE"/>
    <w:rsid w:val="0077057A"/>
    <w:rsid w:val="00774563"/>
    <w:rsid w:val="00775CAD"/>
    <w:rsid w:val="00797006"/>
    <w:rsid w:val="007A3BD8"/>
    <w:rsid w:val="007F3FE2"/>
    <w:rsid w:val="00805A6B"/>
    <w:rsid w:val="00814741"/>
    <w:rsid w:val="00814D12"/>
    <w:rsid w:val="008160FC"/>
    <w:rsid w:val="00820D59"/>
    <w:rsid w:val="00826C49"/>
    <w:rsid w:val="00836988"/>
    <w:rsid w:val="00836D33"/>
    <w:rsid w:val="0084785B"/>
    <w:rsid w:val="00852574"/>
    <w:rsid w:val="00852952"/>
    <w:rsid w:val="00853311"/>
    <w:rsid w:val="00863A9D"/>
    <w:rsid w:val="00893377"/>
    <w:rsid w:val="00895A98"/>
    <w:rsid w:val="00896469"/>
    <w:rsid w:val="008C2ECB"/>
    <w:rsid w:val="008D53EA"/>
    <w:rsid w:val="008D7BA0"/>
    <w:rsid w:val="008E4C22"/>
    <w:rsid w:val="00915D9D"/>
    <w:rsid w:val="009242D1"/>
    <w:rsid w:val="00924BC0"/>
    <w:rsid w:val="00931626"/>
    <w:rsid w:val="0093682C"/>
    <w:rsid w:val="00945E33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9E63F0"/>
    <w:rsid w:val="00A11E07"/>
    <w:rsid w:val="00A17A87"/>
    <w:rsid w:val="00A26DA4"/>
    <w:rsid w:val="00A30BB6"/>
    <w:rsid w:val="00A56249"/>
    <w:rsid w:val="00A710B4"/>
    <w:rsid w:val="00A775AA"/>
    <w:rsid w:val="00A84952"/>
    <w:rsid w:val="00AA578A"/>
    <w:rsid w:val="00AB6DFF"/>
    <w:rsid w:val="00AC4921"/>
    <w:rsid w:val="00AC5066"/>
    <w:rsid w:val="00AC6799"/>
    <w:rsid w:val="00AD33B9"/>
    <w:rsid w:val="00AD4A72"/>
    <w:rsid w:val="00AD4F99"/>
    <w:rsid w:val="00AE513D"/>
    <w:rsid w:val="00AE5D5B"/>
    <w:rsid w:val="00AE671A"/>
    <w:rsid w:val="00AF2588"/>
    <w:rsid w:val="00B01613"/>
    <w:rsid w:val="00B03010"/>
    <w:rsid w:val="00B07AE1"/>
    <w:rsid w:val="00B1496E"/>
    <w:rsid w:val="00B2383C"/>
    <w:rsid w:val="00B42417"/>
    <w:rsid w:val="00B47F19"/>
    <w:rsid w:val="00B675AF"/>
    <w:rsid w:val="00B67DAB"/>
    <w:rsid w:val="00B74270"/>
    <w:rsid w:val="00B858D0"/>
    <w:rsid w:val="00B877B8"/>
    <w:rsid w:val="00B90EF9"/>
    <w:rsid w:val="00BB69A1"/>
    <w:rsid w:val="00BC1540"/>
    <w:rsid w:val="00BC1604"/>
    <w:rsid w:val="00BD308C"/>
    <w:rsid w:val="00BD6266"/>
    <w:rsid w:val="00BD778E"/>
    <w:rsid w:val="00BF0B95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3402"/>
    <w:rsid w:val="00CC6502"/>
    <w:rsid w:val="00CD647A"/>
    <w:rsid w:val="00CD778F"/>
    <w:rsid w:val="00CF11A7"/>
    <w:rsid w:val="00D203A8"/>
    <w:rsid w:val="00D209BC"/>
    <w:rsid w:val="00D213B1"/>
    <w:rsid w:val="00D2584D"/>
    <w:rsid w:val="00D324BF"/>
    <w:rsid w:val="00D348B4"/>
    <w:rsid w:val="00D4529C"/>
    <w:rsid w:val="00D45C0F"/>
    <w:rsid w:val="00D57763"/>
    <w:rsid w:val="00D606B6"/>
    <w:rsid w:val="00D7442E"/>
    <w:rsid w:val="00D86DF0"/>
    <w:rsid w:val="00D95284"/>
    <w:rsid w:val="00D96F05"/>
    <w:rsid w:val="00DB37E2"/>
    <w:rsid w:val="00DB4D7A"/>
    <w:rsid w:val="00DB72BF"/>
    <w:rsid w:val="00DF2FEA"/>
    <w:rsid w:val="00DF3DE7"/>
    <w:rsid w:val="00DF502E"/>
    <w:rsid w:val="00E03B99"/>
    <w:rsid w:val="00E30D58"/>
    <w:rsid w:val="00E31F92"/>
    <w:rsid w:val="00E33AFD"/>
    <w:rsid w:val="00E45BD0"/>
    <w:rsid w:val="00E65105"/>
    <w:rsid w:val="00E8686A"/>
    <w:rsid w:val="00E937F1"/>
    <w:rsid w:val="00EA7D2A"/>
    <w:rsid w:val="00EB7F41"/>
    <w:rsid w:val="00ED29CB"/>
    <w:rsid w:val="00F051F6"/>
    <w:rsid w:val="00F20149"/>
    <w:rsid w:val="00F30CBD"/>
    <w:rsid w:val="00F33B39"/>
    <w:rsid w:val="00F34739"/>
    <w:rsid w:val="00F35563"/>
    <w:rsid w:val="00F432A8"/>
    <w:rsid w:val="00F462B3"/>
    <w:rsid w:val="00F6585D"/>
    <w:rsid w:val="00F805DF"/>
    <w:rsid w:val="00F8428E"/>
    <w:rsid w:val="00F9031F"/>
    <w:rsid w:val="00F91916"/>
    <w:rsid w:val="00F9303B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71868"/>
  <w15:docId w15:val="{AD962514-EF36-4BC8-9B41-E49298A3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Szymon Wróblewicz</cp:lastModifiedBy>
  <cp:revision>5</cp:revision>
  <cp:lastPrinted>2018-05-15T11:10:00Z</cp:lastPrinted>
  <dcterms:created xsi:type="dcterms:W3CDTF">2021-03-17T08:09:00Z</dcterms:created>
  <dcterms:modified xsi:type="dcterms:W3CDTF">2021-05-06T06:07:00Z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